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460" w:rsidRDefault="00691941" w:rsidP="00B72589">
      <w:pPr>
        <w:pStyle w:val="NadpisVZ1"/>
        <w:numPr>
          <w:ilvl w:val="0"/>
          <w:numId w:val="0"/>
        </w:numPr>
        <w:rPr>
          <w:b w:val="0"/>
          <w:sz w:val="20"/>
        </w:rPr>
      </w:pPr>
      <w:bookmarkStart w:id="0" w:name="_GoBack"/>
      <w:bookmarkStart w:id="1" w:name="_Toc334537432"/>
      <w:bookmarkEnd w:id="0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1"/>
      <w:r w:rsidR="00902164" w:rsidRPr="00902164">
        <w:t xml:space="preserve"> </w:t>
      </w:r>
      <w:r w:rsidR="00902164">
        <w:t xml:space="preserve">pro </w:t>
      </w:r>
      <w:r w:rsidR="00902164" w:rsidRPr="00B44130">
        <w:rPr>
          <w:color w:val="FF0000"/>
        </w:rPr>
        <w:t xml:space="preserve">Část </w:t>
      </w:r>
      <w:r w:rsidR="00480808">
        <w:rPr>
          <w:color w:val="FF0000"/>
        </w:rPr>
        <w:t>2</w:t>
      </w:r>
      <w:r w:rsidR="00902164" w:rsidRPr="00B44130">
        <w:rPr>
          <w:color w:val="FF0000"/>
        </w:rPr>
        <w:t xml:space="preserve"> VZ</w:t>
      </w:r>
      <w:r w:rsidR="00304460" w:rsidRPr="00304460">
        <w:rPr>
          <w:b w:val="0"/>
          <w:sz w:val="20"/>
        </w:rPr>
        <w:t xml:space="preserve"> </w:t>
      </w:r>
    </w:p>
    <w:p w:rsidR="009604B4" w:rsidRPr="00304460" w:rsidRDefault="00304460" w:rsidP="00B72589">
      <w:pPr>
        <w:pStyle w:val="NadpisVZ1"/>
        <w:numPr>
          <w:ilvl w:val="0"/>
          <w:numId w:val="0"/>
        </w:numPr>
      </w:pPr>
      <w:r w:rsidRPr="00304460">
        <w:t xml:space="preserve">(Realizace zahraničních jazykových pobytů pro </w:t>
      </w:r>
      <w:r w:rsidR="00480808">
        <w:t>žáky</w:t>
      </w:r>
      <w:r w:rsidRPr="00304460">
        <w:t>)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2269"/>
        <w:gridCol w:w="7370"/>
      </w:tblGrid>
      <w:tr w:rsidR="00130A62" w:rsidRPr="0006335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06335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06335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9659C3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304460" w:rsidP="0006335E">
            <w:pPr>
              <w:rPr>
                <w:rFonts w:cs="Arial"/>
                <w:b/>
                <w:sz w:val="20"/>
              </w:rPr>
            </w:pPr>
            <w:r w:rsidRPr="00491251">
              <w:rPr>
                <w:rFonts w:cs="Arial"/>
                <w:b/>
                <w:sz w:val="20"/>
              </w:rPr>
              <w:t xml:space="preserve">Jazykové pobyty pro žáky </w:t>
            </w:r>
            <w:r>
              <w:rPr>
                <w:rFonts w:cs="Arial"/>
                <w:b/>
                <w:sz w:val="20"/>
              </w:rPr>
              <w:t xml:space="preserve">a učitele </w:t>
            </w:r>
            <w:r w:rsidRPr="00491251">
              <w:rPr>
                <w:rFonts w:cs="Arial"/>
                <w:b/>
                <w:sz w:val="20"/>
              </w:rPr>
              <w:t>Gymnázia Jaroslava Vrchlického v Klatovech – Výzva č. 56</w:t>
            </w:r>
          </w:p>
        </w:tc>
      </w:tr>
      <w:tr w:rsidR="009659C3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9659C3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659C3" w:rsidRPr="0006335E" w:rsidRDefault="009659C3" w:rsidP="00EF2B53">
            <w:pPr>
              <w:rPr>
                <w:rFonts w:eastAsia="Calibri"/>
              </w:rPr>
            </w:pPr>
            <w:r w:rsidRPr="0006335E">
              <w:rPr>
                <w:rFonts w:cs="Arial"/>
                <w:color w:val="010000"/>
                <w:sz w:val="20"/>
              </w:rPr>
              <w:t xml:space="preserve">Veřejná zakázka malého rozsahu na služby </w:t>
            </w:r>
            <w:r w:rsidRPr="0006335E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Pr="0006335E">
              <w:rPr>
                <w:rFonts w:eastAsia="Calibri"/>
              </w:rPr>
              <w:t xml:space="preserve">. </w:t>
            </w:r>
          </w:p>
        </w:tc>
      </w:tr>
      <w:tr w:rsidR="00130A62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06335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06335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06335E" w:rsidTr="002449D8">
        <w:trPr>
          <w:trHeight w:val="77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06335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6335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6335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 w:rsidRPr="0006335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06335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 w:rsidRPr="0006335E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C9740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i/>
                <w:color w:val="000000"/>
                <w:sz w:val="20"/>
              </w:rPr>
              <w:t>N</w:t>
            </w:r>
            <w:r w:rsidRPr="0006335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6335E">
              <w:rPr>
                <w:rFonts w:cs="Arial"/>
                <w:i/>
                <w:color w:val="000000"/>
                <w:sz w:val="20"/>
              </w:rPr>
              <w:t>zev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b/>
                <w:sz w:val="20"/>
                <w:highlight w:val="yellow"/>
              </w:rPr>
            </w:pPr>
            <w:r w:rsidRPr="00304460">
              <w:rPr>
                <w:rStyle w:val="tsubjname"/>
                <w:b/>
                <w:sz w:val="20"/>
              </w:rPr>
              <w:t>Gymnázium Jaroslava Vrchlického, Klatovy, Národních mučedníků 347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53013A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06335E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sz w:val="20"/>
              </w:rPr>
            </w:pPr>
            <w:r w:rsidRPr="00304460">
              <w:rPr>
                <w:sz w:val="20"/>
              </w:rPr>
              <w:t xml:space="preserve">Národních mučedníků 347, 33901 Klatovy 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sz w:val="20"/>
              </w:rPr>
            </w:pPr>
            <w:r w:rsidRPr="00304460">
              <w:rPr>
                <w:sz w:val="20"/>
              </w:rPr>
              <w:t>61750972</w:t>
            </w:r>
          </w:p>
        </w:tc>
      </w:tr>
      <w:tr w:rsidR="00304460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304460" w:rsidRPr="0006335E" w:rsidRDefault="0030446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304460" w:rsidRPr="00304460" w:rsidRDefault="00304460" w:rsidP="00304460">
            <w:pPr>
              <w:rPr>
                <w:rFonts w:cs="Arial"/>
                <w:sz w:val="20"/>
              </w:rPr>
            </w:pPr>
            <w:r w:rsidRPr="00304460">
              <w:rPr>
                <w:sz w:val="20"/>
              </w:rPr>
              <w:t xml:space="preserve">RNDr. Jiří </w:t>
            </w:r>
            <w:proofErr w:type="spellStart"/>
            <w:r w:rsidRPr="00304460">
              <w:rPr>
                <w:sz w:val="20"/>
              </w:rPr>
              <w:t>Šlégl</w:t>
            </w:r>
            <w:proofErr w:type="spellEnd"/>
            <w:r w:rsidRPr="00304460">
              <w:rPr>
                <w:rFonts w:cs="Arial"/>
                <w:bCs/>
                <w:sz w:val="20"/>
              </w:rPr>
              <w:t xml:space="preserve">, </w:t>
            </w:r>
            <w:r w:rsidRPr="00304460">
              <w:rPr>
                <w:rFonts w:cs="Arial"/>
                <w:sz w:val="20"/>
              </w:rPr>
              <w:t>ředitel školy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AD71A9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6335E" w:rsidRPr="00304460" w:rsidRDefault="00304460" w:rsidP="0006335E">
            <w:pPr>
              <w:rPr>
                <w:sz w:val="20"/>
              </w:rPr>
            </w:pPr>
            <w:r w:rsidRPr="00304460">
              <w:rPr>
                <w:sz w:val="20"/>
              </w:rPr>
              <w:t>Mgr. Rudolf Salvetr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AD71A9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6335E" w:rsidRPr="00304460" w:rsidRDefault="0006335E" w:rsidP="00304460">
            <w:pPr>
              <w:rPr>
                <w:sz w:val="20"/>
              </w:rPr>
            </w:pPr>
            <w:r w:rsidRPr="00304460">
              <w:rPr>
                <w:sz w:val="20"/>
              </w:rPr>
              <w:t>+420 </w:t>
            </w:r>
            <w:r w:rsidR="00304460" w:rsidRPr="00304460">
              <w:rPr>
                <w:sz w:val="20"/>
              </w:rPr>
              <w:t>376 313 092, +420 376 315 245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AD71A9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6335E" w:rsidRPr="00304460" w:rsidRDefault="004A50CC" w:rsidP="0006335E">
            <w:pPr>
              <w:rPr>
                <w:sz w:val="20"/>
              </w:rPr>
            </w:pPr>
            <w:hyperlink r:id="rId8" w:history="1">
              <w:r w:rsidR="00304460" w:rsidRPr="00304460">
                <w:rPr>
                  <w:rStyle w:val="Hypertextovodkaz"/>
                  <w:sz w:val="20"/>
                </w:rPr>
                <w:t>rsalvetr@gymkt.cz</w:t>
              </w:r>
            </w:hyperlink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06335E" w:rsidRPr="0006335E" w:rsidRDefault="0006335E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06335E" w:rsidRPr="0006335E" w:rsidRDefault="0006335E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06335E" w:rsidRPr="0006335E" w:rsidTr="002449D8">
        <w:trPr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06335E" w:rsidRPr="0006335E" w:rsidRDefault="0006335E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06335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06335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Pr="0006335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i/>
                <w:color w:val="000000"/>
                <w:sz w:val="20"/>
              </w:rPr>
              <w:t>N</w:t>
            </w:r>
            <w:r w:rsidRPr="0006335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06335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sz w:val="20"/>
              </w:rPr>
            </w:pPr>
            <w:r w:rsidRPr="0006335E">
              <w:rPr>
                <w:rFonts w:cs="Arial"/>
                <w:bCs/>
                <w:i/>
                <w:sz w:val="20"/>
              </w:rPr>
              <w:t>Adresa pro doručování:</w:t>
            </w:r>
          </w:p>
          <w:p w:rsidR="0006335E" w:rsidRPr="0006335E" w:rsidRDefault="0006335E" w:rsidP="00512724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sz w:val="20"/>
              </w:rPr>
              <w:t xml:space="preserve">(pokud </w:t>
            </w:r>
            <w:r w:rsidRPr="0006335E">
              <w:rPr>
                <w:rFonts w:cs="Arial"/>
                <w:i/>
                <w:sz w:val="20"/>
              </w:rPr>
              <w:t>se liší od sídla)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512724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>
              <w:rPr>
                <w:rFonts w:cs="Arial"/>
                <w:i/>
                <w:color w:val="000000"/>
                <w:sz w:val="20"/>
              </w:rPr>
              <w:t>Statutární zástupce</w:t>
            </w:r>
            <w:r w:rsidR="0006335E" w:rsidRPr="0006335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06335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06335E" w:rsidRPr="00DB6C4E" w:rsidTr="0006335E">
        <w:trPr>
          <w:jc w:val="center"/>
        </w:trPr>
        <w:tc>
          <w:tcPr>
            <w:tcW w:w="226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06335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3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6335E" w:rsidRPr="0006335E" w:rsidRDefault="0006335E" w:rsidP="0006335E">
            <w:pPr>
              <w:rPr>
                <w:sz w:val="20"/>
              </w:rPr>
            </w:pPr>
            <w:r w:rsidRPr="0006335E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</w:tbl>
    <w:p w:rsidR="009C19AB" w:rsidRDefault="009C19AB" w:rsidP="00937AEE">
      <w:pPr>
        <w:spacing w:before="120" w:after="120"/>
        <w:jc w:val="both"/>
        <w:rPr>
          <w:sz w:val="20"/>
        </w:rPr>
      </w:pPr>
    </w:p>
    <w:p w:rsidR="00937AEE" w:rsidRDefault="00937AEE" w:rsidP="00937AEE">
      <w:pPr>
        <w:spacing w:before="120" w:after="120"/>
        <w:jc w:val="both"/>
        <w:rPr>
          <w:sz w:val="20"/>
        </w:rPr>
      </w:pPr>
      <w:r w:rsidRPr="004A395E">
        <w:rPr>
          <w:sz w:val="20"/>
        </w:rPr>
        <w:t xml:space="preserve">Uchazeč je povinen v Krycím listě vyplnit </w:t>
      </w:r>
      <w:r w:rsidRPr="009A783F">
        <w:rPr>
          <w:rFonts w:cs="Arial"/>
          <w:b/>
          <w:sz w:val="20"/>
          <w:u w:val="single"/>
        </w:rPr>
        <w:t>celkovou nabídkovou cenu</w:t>
      </w:r>
      <w:r w:rsidRPr="002913EE">
        <w:rPr>
          <w:rFonts w:cs="Arial"/>
          <w:b/>
          <w:color w:val="FF0000"/>
          <w:sz w:val="20"/>
          <w:u w:val="single"/>
        </w:rPr>
        <w:t xml:space="preserve"> </w:t>
      </w:r>
      <w:r>
        <w:rPr>
          <w:rFonts w:cs="Arial"/>
          <w:sz w:val="20"/>
        </w:rPr>
        <w:t>za uvedenou předmětnou část VZ</w:t>
      </w:r>
      <w:r w:rsidRPr="00A76FEC">
        <w:rPr>
          <w:rFonts w:cs="Arial"/>
          <w:sz w:val="20"/>
        </w:rPr>
        <w:t xml:space="preserve"> </w:t>
      </w:r>
      <w:r w:rsidRPr="00725F13">
        <w:rPr>
          <w:rFonts w:cs="Arial"/>
          <w:sz w:val="20"/>
        </w:rPr>
        <w:t xml:space="preserve">i </w:t>
      </w:r>
      <w:r w:rsidRPr="009A783F">
        <w:rPr>
          <w:rFonts w:cs="Arial"/>
          <w:b/>
          <w:sz w:val="20"/>
          <w:u w:val="single"/>
        </w:rPr>
        <w:t>kalkulaci nabídkové ceny</w:t>
      </w:r>
      <w:r>
        <w:rPr>
          <w:sz w:val="20"/>
        </w:rPr>
        <w:t xml:space="preserve">. Celková </w:t>
      </w:r>
      <w:r w:rsidRPr="00725F13">
        <w:rPr>
          <w:sz w:val="20"/>
        </w:rPr>
        <w:t>cena musí být v souladu s dílčími cenami</w:t>
      </w:r>
      <w:r w:rsidRPr="004A395E">
        <w:rPr>
          <w:sz w:val="20"/>
        </w:rPr>
        <w:t xml:space="preserve">. </w:t>
      </w:r>
      <w:r>
        <w:rPr>
          <w:sz w:val="20"/>
        </w:rPr>
        <w:t>N</w:t>
      </w:r>
      <w:r w:rsidRPr="004A395E">
        <w:rPr>
          <w:sz w:val="20"/>
        </w:rPr>
        <w:t>abídková cena</w:t>
      </w:r>
      <w:r>
        <w:rPr>
          <w:sz w:val="20"/>
        </w:rPr>
        <w:t xml:space="preserve"> uvedená v Krycím listě musí </w:t>
      </w:r>
      <w:r w:rsidRPr="004A395E">
        <w:rPr>
          <w:sz w:val="20"/>
        </w:rPr>
        <w:t xml:space="preserve">být v souladu </w:t>
      </w:r>
      <w:r>
        <w:rPr>
          <w:sz w:val="20"/>
        </w:rPr>
        <w:t>s nabídkovou cenou uvedenou v Návrhu Smlouvy</w:t>
      </w:r>
      <w:r w:rsidRPr="004A395E">
        <w:rPr>
          <w:sz w:val="20"/>
        </w:rPr>
        <w:t>.</w:t>
      </w:r>
      <w:r w:rsidRPr="00172F8A">
        <w:rPr>
          <w:sz w:val="20"/>
        </w:rPr>
        <w:t xml:space="preserve"> </w:t>
      </w:r>
    </w:p>
    <w:tbl>
      <w:tblPr>
        <w:tblW w:w="9640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3403"/>
        <w:gridCol w:w="2977"/>
        <w:gridCol w:w="851"/>
        <w:gridCol w:w="2409"/>
      </w:tblGrid>
      <w:tr w:rsidR="00937AEE" w:rsidRPr="009A783F" w:rsidTr="00F06C0C">
        <w:trPr>
          <w:jc w:val="center"/>
        </w:trPr>
        <w:tc>
          <w:tcPr>
            <w:tcW w:w="9640" w:type="dxa"/>
            <w:gridSpan w:val="4"/>
            <w:shd w:val="clear" w:color="auto" w:fill="D9D9D9"/>
            <w:vAlign w:val="center"/>
          </w:tcPr>
          <w:p w:rsidR="00937AEE" w:rsidRPr="009A783F" w:rsidRDefault="00937AEE" w:rsidP="00937AEE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</w:t>
            </w:r>
            <w:r w:rsidRPr="000479EF">
              <w:rPr>
                <w:b/>
                <w:bCs/>
                <w:sz w:val="20"/>
              </w:rPr>
              <w:t>abídková cena</w:t>
            </w:r>
            <w:r>
              <w:rPr>
                <w:b/>
                <w:bCs/>
                <w:sz w:val="20"/>
              </w:rPr>
              <w:t xml:space="preserve"> – </w:t>
            </w:r>
            <w:r w:rsidRPr="00902164">
              <w:rPr>
                <w:b/>
                <w:color w:val="FF0000"/>
              </w:rPr>
              <w:t xml:space="preserve">Část </w:t>
            </w:r>
            <w:r>
              <w:rPr>
                <w:b/>
                <w:color w:val="FF0000"/>
              </w:rPr>
              <w:t>2</w:t>
            </w:r>
            <w:r w:rsidRPr="00902164">
              <w:rPr>
                <w:b/>
                <w:color w:val="FF0000"/>
              </w:rPr>
              <w:t xml:space="preserve"> VZ</w:t>
            </w:r>
          </w:p>
        </w:tc>
      </w:tr>
      <w:tr w:rsidR="00937AEE" w:rsidRPr="009A783F" w:rsidTr="009C19AB">
        <w:trPr>
          <w:trHeight w:val="339"/>
          <w:jc w:val="center"/>
        </w:trPr>
        <w:tc>
          <w:tcPr>
            <w:tcW w:w="3403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937AEE" w:rsidRPr="009A783F" w:rsidRDefault="00937AEE" w:rsidP="00F06C0C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</w:rPr>
              <w:t>Pobyty</w:t>
            </w:r>
          </w:p>
        </w:tc>
        <w:tc>
          <w:tcPr>
            <w:tcW w:w="2977" w:type="dxa"/>
            <w:tcBorders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937AEE" w:rsidRPr="009A783F" w:rsidRDefault="00937AEE" w:rsidP="00937AEE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  <w:shd w:val="clear" w:color="auto" w:fill="F2F2F2"/>
              </w:rPr>
              <w:t xml:space="preserve">Cena v Kč vč. DPH celkem za pobyt pro 1 </w:t>
            </w:r>
            <w:r w:rsidRPr="00937AEE">
              <w:rPr>
                <w:rFonts w:cs="Arial"/>
                <w:b/>
                <w:sz w:val="20"/>
                <w:shd w:val="clear" w:color="auto" w:fill="F2F2F2"/>
              </w:rPr>
              <w:t>skupinu</w:t>
            </w:r>
            <w:r w:rsidRPr="00937AEE">
              <w:rPr>
                <w:b/>
                <w:sz w:val="20"/>
              </w:rPr>
              <w:t xml:space="preserve"> o velikosti 10 - 11 žáků a 1 učitel</w:t>
            </w:r>
          </w:p>
        </w:tc>
        <w:tc>
          <w:tcPr>
            <w:tcW w:w="851" w:type="dxa"/>
            <w:tcBorders>
              <w:bottom w:val="single" w:sz="4" w:space="0" w:color="A6A6A6"/>
              <w:right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937AEE" w:rsidRPr="009A783F" w:rsidRDefault="00937AEE" w:rsidP="00937AEE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</w:rPr>
              <w:t xml:space="preserve">Počet </w:t>
            </w:r>
            <w:r>
              <w:rPr>
                <w:rFonts w:cs="Arial"/>
                <w:b/>
                <w:sz w:val="20"/>
              </w:rPr>
              <w:t>skupin</w:t>
            </w:r>
          </w:p>
        </w:tc>
        <w:tc>
          <w:tcPr>
            <w:tcW w:w="2409" w:type="dxa"/>
            <w:tcBorders>
              <w:left w:val="single" w:sz="4" w:space="0" w:color="A6A6A6"/>
              <w:bottom w:val="single" w:sz="4" w:space="0" w:color="A6A6A6"/>
            </w:tcBorders>
            <w:shd w:val="clear" w:color="auto" w:fill="F2F2F2" w:themeFill="background1" w:themeFillShade="F2"/>
            <w:vAlign w:val="center"/>
          </w:tcPr>
          <w:p w:rsidR="00937AEE" w:rsidRPr="009A783F" w:rsidRDefault="00937AEE" w:rsidP="00F06C0C">
            <w:pPr>
              <w:jc w:val="center"/>
              <w:rPr>
                <w:rFonts w:cs="Arial"/>
                <w:b/>
                <w:sz w:val="20"/>
              </w:rPr>
            </w:pPr>
            <w:r w:rsidRPr="009A783F">
              <w:rPr>
                <w:rFonts w:cs="Arial"/>
                <w:b/>
                <w:sz w:val="20"/>
                <w:shd w:val="clear" w:color="auto" w:fill="F2F2F2"/>
              </w:rPr>
              <w:t xml:space="preserve">Cena v Kč vč. DPH celkem </w:t>
            </w:r>
          </w:p>
        </w:tc>
      </w:tr>
      <w:tr w:rsidR="00937AEE" w:rsidRPr="009A783F" w:rsidTr="009C19AB">
        <w:trPr>
          <w:trHeight w:val="49"/>
          <w:jc w:val="center"/>
        </w:trPr>
        <w:tc>
          <w:tcPr>
            <w:tcW w:w="3403" w:type="dxa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37AEE" w:rsidRPr="00937AEE" w:rsidRDefault="00937AEE" w:rsidP="00937AEE">
            <w:pPr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1) </w:t>
            </w:r>
            <w:r w:rsidRPr="00937AEE">
              <w:rPr>
                <w:rFonts w:cs="Arial"/>
                <w:b/>
                <w:sz w:val="20"/>
              </w:rPr>
              <w:t>Zahraniční jazykově vzdělávací pobyt pro žáky – Německo</w:t>
            </w:r>
          </w:p>
          <w:p w:rsidR="00937AEE" w:rsidRPr="00937AEE" w:rsidRDefault="00937AEE" w:rsidP="009C19AB">
            <w:pPr>
              <w:rPr>
                <w:b/>
                <w:sz w:val="20"/>
              </w:rPr>
            </w:pPr>
            <w:r w:rsidRPr="00937AEE">
              <w:rPr>
                <w:sz w:val="20"/>
              </w:rPr>
              <w:t xml:space="preserve">(2 skupiny </w:t>
            </w:r>
            <w:r w:rsidR="009C19AB">
              <w:rPr>
                <w:sz w:val="20"/>
              </w:rPr>
              <w:t>=</w:t>
            </w:r>
            <w:r w:rsidRPr="00937AEE">
              <w:rPr>
                <w:b/>
                <w:sz w:val="20"/>
              </w:rPr>
              <w:t xml:space="preserve"> </w:t>
            </w:r>
            <w:r w:rsidRPr="00937AEE">
              <w:rPr>
                <w:rFonts w:cs="Arial"/>
                <w:sz w:val="20"/>
              </w:rPr>
              <w:t>22 žáků + 2 učitelé)</w:t>
            </w:r>
          </w:p>
        </w:tc>
        <w:tc>
          <w:tcPr>
            <w:tcW w:w="2977" w:type="dxa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37AEE" w:rsidRPr="00937AEE" w:rsidRDefault="00937AEE" w:rsidP="00937AEE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37AEE" w:rsidRPr="009A783F" w:rsidRDefault="00937AEE" w:rsidP="00F06C0C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9A783F">
              <w:rPr>
                <w:rFonts w:cs="Arial"/>
                <w:b/>
                <w:bCs/>
                <w:sz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:rsidR="00937AEE" w:rsidRPr="009C19AB" w:rsidRDefault="00937AEE" w:rsidP="009C19AB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937AEE" w:rsidRPr="009A783F" w:rsidTr="009C19AB">
        <w:trPr>
          <w:trHeight w:val="49"/>
          <w:jc w:val="center"/>
        </w:trPr>
        <w:tc>
          <w:tcPr>
            <w:tcW w:w="3403" w:type="dxa"/>
            <w:tcBorders>
              <w:top w:val="single" w:sz="4" w:space="0" w:color="A6A6A6"/>
            </w:tcBorders>
            <w:shd w:val="clear" w:color="auto" w:fill="FFFFFF"/>
            <w:vAlign w:val="center"/>
          </w:tcPr>
          <w:p w:rsidR="00937AEE" w:rsidRDefault="00937AEE" w:rsidP="00F06C0C">
            <w:pPr>
              <w:rPr>
                <w:rFonts w:cs="Arial"/>
                <w:b/>
                <w:sz w:val="20"/>
              </w:rPr>
            </w:pPr>
            <w:r w:rsidRPr="00937AEE">
              <w:rPr>
                <w:b/>
                <w:sz w:val="20"/>
              </w:rPr>
              <w:t xml:space="preserve">2) </w:t>
            </w:r>
            <w:r w:rsidRPr="00937AEE">
              <w:rPr>
                <w:rFonts w:cs="Arial"/>
                <w:b/>
                <w:sz w:val="20"/>
              </w:rPr>
              <w:t xml:space="preserve">Zahraniční jazykově vzdělávací pobyt pro žáky </w:t>
            </w:r>
            <w:r>
              <w:rPr>
                <w:rFonts w:cs="Arial"/>
                <w:b/>
                <w:sz w:val="20"/>
              </w:rPr>
              <w:t>–</w:t>
            </w:r>
            <w:r w:rsidRPr="00937AEE">
              <w:rPr>
                <w:rFonts w:cs="Arial"/>
                <w:b/>
                <w:sz w:val="20"/>
              </w:rPr>
              <w:t xml:space="preserve"> Anglie</w:t>
            </w:r>
          </w:p>
          <w:p w:rsidR="00937AEE" w:rsidRPr="00937AEE" w:rsidRDefault="00937AEE" w:rsidP="009C19AB">
            <w:pPr>
              <w:rPr>
                <w:b/>
                <w:sz w:val="20"/>
              </w:rPr>
            </w:pPr>
            <w:r w:rsidRPr="00937AEE">
              <w:rPr>
                <w:sz w:val="20"/>
              </w:rPr>
              <w:t xml:space="preserve">(2 skupiny </w:t>
            </w:r>
            <w:r w:rsidR="009C19AB">
              <w:rPr>
                <w:sz w:val="20"/>
              </w:rPr>
              <w:t>=</w:t>
            </w:r>
            <w:r w:rsidRPr="00937AEE">
              <w:rPr>
                <w:b/>
                <w:sz w:val="20"/>
              </w:rPr>
              <w:t xml:space="preserve"> </w:t>
            </w:r>
            <w:r w:rsidRPr="00937AEE">
              <w:rPr>
                <w:rFonts w:cs="Arial"/>
                <w:sz w:val="20"/>
              </w:rPr>
              <w:t>22 žáků + 2 učitelé)</w:t>
            </w:r>
          </w:p>
        </w:tc>
        <w:tc>
          <w:tcPr>
            <w:tcW w:w="2977" w:type="dxa"/>
            <w:tcBorders>
              <w:top w:val="single" w:sz="4" w:space="0" w:color="A6A6A6"/>
            </w:tcBorders>
            <w:shd w:val="clear" w:color="auto" w:fill="FFFFFF"/>
            <w:vAlign w:val="center"/>
          </w:tcPr>
          <w:p w:rsidR="00937AEE" w:rsidRPr="009A783F" w:rsidRDefault="00937AEE" w:rsidP="00F06C0C">
            <w:pPr>
              <w:jc w:val="center"/>
              <w:rPr>
                <w:rFonts w:cs="Arial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37AEE" w:rsidRPr="009A783F" w:rsidRDefault="00937AEE" w:rsidP="00F06C0C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:rsidR="00937AEE" w:rsidRPr="009C19AB" w:rsidRDefault="00937AEE" w:rsidP="009C19AB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937AEE" w:rsidRPr="009A783F" w:rsidTr="009C19AB">
        <w:trPr>
          <w:trHeight w:val="49"/>
          <w:jc w:val="center"/>
        </w:trPr>
        <w:tc>
          <w:tcPr>
            <w:tcW w:w="3403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FFFFF"/>
            <w:vAlign w:val="center"/>
          </w:tcPr>
          <w:p w:rsidR="00937AEE" w:rsidRDefault="00937AEE" w:rsidP="00F06C0C">
            <w:pPr>
              <w:rPr>
                <w:rFonts w:cs="Arial"/>
                <w:b/>
                <w:sz w:val="20"/>
              </w:rPr>
            </w:pPr>
            <w:r w:rsidRPr="00937AEE">
              <w:rPr>
                <w:b/>
                <w:sz w:val="20"/>
              </w:rPr>
              <w:t xml:space="preserve">3) </w:t>
            </w:r>
            <w:r w:rsidRPr="00937AEE">
              <w:rPr>
                <w:rFonts w:cs="Arial"/>
                <w:b/>
                <w:sz w:val="20"/>
              </w:rPr>
              <w:t xml:space="preserve">Zahraniční jazykově vzdělávací pobyt pro žáky </w:t>
            </w:r>
            <w:r>
              <w:rPr>
                <w:rFonts w:cs="Arial"/>
                <w:b/>
                <w:sz w:val="20"/>
              </w:rPr>
              <w:t>–</w:t>
            </w:r>
            <w:r w:rsidRPr="00937AEE">
              <w:rPr>
                <w:rFonts w:cs="Arial"/>
                <w:b/>
                <w:sz w:val="20"/>
              </w:rPr>
              <w:t xml:space="preserve"> Francie</w:t>
            </w:r>
          </w:p>
          <w:p w:rsidR="00937AEE" w:rsidRPr="00937AEE" w:rsidRDefault="00937AEE" w:rsidP="009C19AB">
            <w:pPr>
              <w:rPr>
                <w:b/>
                <w:sz w:val="20"/>
              </w:rPr>
            </w:pPr>
            <w:r w:rsidRPr="00937AEE">
              <w:rPr>
                <w:sz w:val="20"/>
              </w:rPr>
              <w:t>(</w:t>
            </w:r>
            <w:r>
              <w:rPr>
                <w:sz w:val="20"/>
              </w:rPr>
              <w:t>1</w:t>
            </w:r>
            <w:r w:rsidRPr="00937AEE">
              <w:rPr>
                <w:sz w:val="20"/>
              </w:rPr>
              <w:t xml:space="preserve"> skupin</w:t>
            </w:r>
            <w:r>
              <w:rPr>
                <w:sz w:val="20"/>
              </w:rPr>
              <w:t>a</w:t>
            </w:r>
            <w:r w:rsidRPr="00937AEE">
              <w:rPr>
                <w:sz w:val="20"/>
              </w:rPr>
              <w:t xml:space="preserve"> </w:t>
            </w:r>
            <w:r w:rsidR="009C19AB">
              <w:rPr>
                <w:sz w:val="20"/>
              </w:rPr>
              <w:t>=</w:t>
            </w:r>
            <w:r w:rsidRPr="00937AEE">
              <w:rPr>
                <w:b/>
                <w:sz w:val="20"/>
              </w:rPr>
              <w:t xml:space="preserve"> </w:t>
            </w:r>
            <w:r w:rsidRPr="00937AEE">
              <w:rPr>
                <w:sz w:val="20"/>
              </w:rPr>
              <w:t>10</w:t>
            </w:r>
            <w:r w:rsidRPr="00937AEE">
              <w:rPr>
                <w:rFonts w:cs="Arial"/>
                <w:sz w:val="20"/>
              </w:rPr>
              <w:t xml:space="preserve"> žáků + </w:t>
            </w:r>
            <w:r>
              <w:rPr>
                <w:rFonts w:cs="Arial"/>
                <w:sz w:val="20"/>
              </w:rPr>
              <w:t>1 učitel</w:t>
            </w:r>
            <w:r w:rsidRPr="00937AEE">
              <w:rPr>
                <w:rFonts w:cs="Arial"/>
                <w:sz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FFFFF"/>
            <w:vAlign w:val="center"/>
          </w:tcPr>
          <w:p w:rsidR="00937AEE" w:rsidRPr="009A783F" w:rsidRDefault="00937AEE" w:rsidP="00F06C0C">
            <w:pPr>
              <w:jc w:val="center"/>
              <w:rPr>
                <w:rFonts w:cs="Arial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tcBorders>
              <w:top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37AEE" w:rsidRPr="009A783F" w:rsidRDefault="00937AEE" w:rsidP="00F06C0C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9A783F"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vAlign w:val="center"/>
          </w:tcPr>
          <w:p w:rsidR="00937AEE" w:rsidRPr="009C19AB" w:rsidRDefault="00937AEE" w:rsidP="009C19AB">
            <w:pPr>
              <w:jc w:val="center"/>
              <w:rPr>
                <w:rFonts w:cs="Arial"/>
                <w:b/>
                <w:bCs/>
                <w:color w:val="FF0000"/>
                <w:sz w:val="20"/>
              </w:rPr>
            </w:pPr>
            <w:r w:rsidRPr="009A783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</w:tr>
      <w:tr w:rsidR="00937AEE" w:rsidRPr="009A783F" w:rsidTr="009C19AB">
        <w:trPr>
          <w:trHeight w:val="49"/>
          <w:jc w:val="center"/>
        </w:trPr>
        <w:tc>
          <w:tcPr>
            <w:tcW w:w="7231" w:type="dxa"/>
            <w:gridSpan w:val="3"/>
            <w:tcBorders>
              <w:top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937AEE" w:rsidRPr="009A783F" w:rsidRDefault="00937AEE" w:rsidP="00F06C0C">
            <w:pPr>
              <w:widowControl w:val="0"/>
              <w:ind w:right="-2"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9A783F">
              <w:rPr>
                <w:rFonts w:cs="Arial"/>
                <w:b/>
                <w:bCs/>
                <w:sz w:val="24"/>
                <w:szCs w:val="24"/>
              </w:rPr>
              <w:t>Cena za předmětné služby celkem v Kč vč. DPH:</w:t>
            </w:r>
          </w:p>
        </w:tc>
        <w:tc>
          <w:tcPr>
            <w:tcW w:w="2409" w:type="dxa"/>
            <w:tcBorders>
              <w:top w:val="single" w:sz="4" w:space="0" w:color="A6A6A6"/>
              <w:left w:val="single" w:sz="4" w:space="0" w:color="A6A6A6"/>
            </w:tcBorders>
            <w:vAlign w:val="center"/>
          </w:tcPr>
          <w:p w:rsidR="00937AEE" w:rsidRDefault="00937AEE" w:rsidP="00F06C0C">
            <w:pPr>
              <w:jc w:val="center"/>
              <w:rPr>
                <w:rFonts w:cs="Arial"/>
                <w:b/>
                <w:bCs/>
                <w:color w:val="FF0000"/>
                <w:sz w:val="24"/>
                <w:szCs w:val="24"/>
              </w:rPr>
            </w:pPr>
            <w:r w:rsidRPr="009A783F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  <w:p w:rsidR="00937AEE" w:rsidRPr="009A783F" w:rsidRDefault="00937AEE" w:rsidP="00F8544F">
            <w:pPr>
              <w:jc w:val="center"/>
              <w:rPr>
                <w:rFonts w:cs="Arial"/>
                <w:b/>
                <w:bCs/>
                <w:color w:val="FF0000"/>
                <w:sz w:val="24"/>
                <w:szCs w:val="24"/>
              </w:rPr>
            </w:pPr>
            <w:r w:rsidRPr="00937AEE">
              <w:rPr>
                <w:rFonts w:cs="Arial"/>
                <w:bCs/>
                <w:i/>
                <w:color w:val="FF0000"/>
                <w:sz w:val="20"/>
              </w:rPr>
              <w:t>(</w:t>
            </w:r>
            <w:r w:rsidR="009C19AB" w:rsidRPr="00937AEE">
              <w:rPr>
                <w:rFonts w:cs="Arial"/>
                <w:bCs/>
                <w:i/>
                <w:color w:val="FF0000"/>
                <w:sz w:val="20"/>
              </w:rPr>
              <w:t xml:space="preserve">pozn.: max. </w:t>
            </w:r>
            <w:r w:rsidR="009C19AB">
              <w:rPr>
                <w:rFonts w:cs="Arial"/>
                <w:bCs/>
                <w:i/>
                <w:color w:val="FF0000"/>
                <w:sz w:val="20"/>
              </w:rPr>
              <w:t>nabídková cena je limitována částkou</w:t>
            </w:r>
            <w:r w:rsidR="009C19AB">
              <w:rPr>
                <w:rFonts w:cs="Arial"/>
                <w:i/>
                <w:color w:val="FF0000"/>
                <w:sz w:val="20"/>
              </w:rPr>
              <w:t xml:space="preserve"> </w:t>
            </w:r>
            <w:r w:rsidRPr="00937AEE">
              <w:rPr>
                <w:rFonts w:cs="Arial"/>
                <w:i/>
                <w:color w:val="FF0000"/>
                <w:sz w:val="20"/>
              </w:rPr>
              <w:t>692.150</w:t>
            </w:r>
            <w:r w:rsidRPr="00937AEE">
              <w:rPr>
                <w:i/>
                <w:color w:val="FF0000"/>
                <w:sz w:val="20"/>
              </w:rPr>
              <w:t>,- Kč vč. DPH)</w:t>
            </w:r>
          </w:p>
        </w:tc>
      </w:tr>
    </w:tbl>
    <w:p w:rsidR="00937AEE" w:rsidRDefault="00937AEE" w:rsidP="00937AEE">
      <w:pPr>
        <w:widowControl w:val="0"/>
        <w:ind w:right="-2"/>
        <w:rPr>
          <w:rFonts w:cs="Arial"/>
          <w:color w:val="FF0000"/>
          <w:sz w:val="20"/>
        </w:rPr>
      </w:pPr>
    </w:p>
    <w:p w:rsidR="00937AEE" w:rsidRPr="00E92007" w:rsidRDefault="00937AEE" w:rsidP="00937AEE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E92007">
        <w:rPr>
          <w:rFonts w:cs="Arial"/>
          <w:color w:val="FF0000"/>
          <w:sz w:val="20"/>
        </w:rPr>
        <w:lastRenderedPageBreak/>
        <w:t>V …………</w:t>
      </w:r>
      <w:proofErr w:type="gramStart"/>
      <w:r w:rsidRPr="00E92007">
        <w:rPr>
          <w:rFonts w:cs="Arial"/>
          <w:color w:val="FF0000"/>
          <w:sz w:val="20"/>
        </w:rPr>
        <w:t>….. dne</w:t>
      </w:r>
      <w:proofErr w:type="gramEnd"/>
      <w:r w:rsidRPr="00E92007">
        <w:rPr>
          <w:rFonts w:cs="Arial"/>
          <w:color w:val="FF0000"/>
          <w:sz w:val="20"/>
        </w:rPr>
        <w:t xml:space="preserve"> ……. 2015                                         </w:t>
      </w:r>
      <w:r w:rsidRPr="00E92007">
        <w:rPr>
          <w:rFonts w:cs="Arial"/>
          <w:bCs/>
          <w:iCs/>
          <w:color w:val="FF0000"/>
          <w:sz w:val="20"/>
        </w:rPr>
        <w:t xml:space="preserve">       </w:t>
      </w:r>
    </w:p>
    <w:p w:rsidR="00937AEE" w:rsidRDefault="00937AEE" w:rsidP="00937AEE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9C19AB" w:rsidRDefault="009C19AB" w:rsidP="00937AEE">
      <w:pPr>
        <w:widowControl w:val="0"/>
        <w:ind w:right="-2"/>
        <w:rPr>
          <w:rFonts w:cs="Arial"/>
          <w:bCs/>
          <w:iCs/>
          <w:sz w:val="20"/>
        </w:rPr>
      </w:pPr>
    </w:p>
    <w:p w:rsidR="00937AEE" w:rsidRPr="00DB6C4E" w:rsidRDefault="00937AEE" w:rsidP="00937AEE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Pr="00DB6C4E">
        <w:rPr>
          <w:rFonts w:cs="Arial"/>
          <w:bCs/>
          <w:iCs/>
          <w:sz w:val="20"/>
        </w:rPr>
        <w:t>....................................................</w:t>
      </w:r>
    </w:p>
    <w:p w:rsidR="00937AEE" w:rsidRPr="00DB6C4E" w:rsidRDefault="00937AEE" w:rsidP="00937AEE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F93DC6" w:rsidRPr="002B16CB" w:rsidRDefault="00937AEE" w:rsidP="00937AEE">
      <w:pPr>
        <w:jc w:val="right"/>
        <w:rPr>
          <w:rFonts w:cs="Arial"/>
          <w:bCs/>
          <w:i/>
          <w:iCs/>
          <w:color w:val="FF0000"/>
          <w:sz w:val="20"/>
        </w:rPr>
      </w:pPr>
      <w:r w:rsidRPr="002B16CB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F93DC6" w:rsidRPr="002B16CB" w:rsidSect="00C9740E">
      <w:headerReference w:type="default" r:id="rId9"/>
      <w:footerReference w:type="default" r:id="rId10"/>
      <w:type w:val="continuous"/>
      <w:pgSz w:w="11906" w:h="16838" w:code="9"/>
      <w:pgMar w:top="204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D95" w:rsidRDefault="00245D95" w:rsidP="00264229">
      <w:r>
        <w:separator/>
      </w:r>
    </w:p>
  </w:endnote>
  <w:endnote w:type="continuationSeparator" w:id="0">
    <w:p w:rsidR="00245D95" w:rsidRDefault="00245D95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F7" w:rsidRPr="005C0F97" w:rsidRDefault="004F2FF7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F2FF7" w:rsidRPr="005700BE" w:rsidRDefault="004F2FF7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A50C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A50CC" w:rsidRPr="005C0F97">
      <w:rPr>
        <w:rFonts w:cs="Arial"/>
        <w:i/>
        <w:color w:val="7F7F7F"/>
        <w:sz w:val="18"/>
        <w:szCs w:val="18"/>
      </w:rPr>
      <w:fldChar w:fldCharType="separate"/>
    </w:r>
    <w:r w:rsidR="009C19AB">
      <w:rPr>
        <w:rFonts w:cs="Arial"/>
        <w:i/>
        <w:noProof/>
        <w:color w:val="7F7F7F"/>
        <w:sz w:val="18"/>
        <w:szCs w:val="18"/>
      </w:rPr>
      <w:t>1</w:t>
    </w:r>
    <w:r w:rsidR="004A50CC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A50CC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A50CC" w:rsidRPr="005C0F97">
      <w:rPr>
        <w:rFonts w:cs="Arial"/>
        <w:i/>
        <w:color w:val="7F7F7F"/>
        <w:sz w:val="18"/>
        <w:szCs w:val="18"/>
      </w:rPr>
      <w:fldChar w:fldCharType="separate"/>
    </w:r>
    <w:r w:rsidR="009C19AB">
      <w:rPr>
        <w:rFonts w:cs="Arial"/>
        <w:i/>
        <w:noProof/>
        <w:color w:val="7F7F7F"/>
        <w:sz w:val="18"/>
        <w:szCs w:val="18"/>
      </w:rPr>
      <w:t>2</w:t>
    </w:r>
    <w:r w:rsidR="004A50CC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D95" w:rsidRDefault="00245D95" w:rsidP="00264229">
      <w:r>
        <w:separator/>
      </w:r>
    </w:p>
  </w:footnote>
  <w:footnote w:type="continuationSeparator" w:id="0">
    <w:p w:rsidR="00245D95" w:rsidRDefault="00245D95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0E" w:rsidRDefault="00C9740E">
    <w:pPr>
      <w:pStyle w:val="Zhlav"/>
    </w:pPr>
    <w:r w:rsidRPr="00C9740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-126764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E25FA4"/>
    <w:multiLevelType w:val="hybridMultilevel"/>
    <w:tmpl w:val="D36A0C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9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3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2"/>
  </w:num>
  <w:num w:numId="6">
    <w:abstractNumId w:val="3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30"/>
  </w:num>
  <w:num w:numId="9">
    <w:abstractNumId w:val="38"/>
  </w:num>
  <w:num w:numId="10">
    <w:abstractNumId w:val="42"/>
  </w:num>
  <w:num w:numId="11">
    <w:abstractNumId w:val="24"/>
  </w:num>
  <w:num w:numId="12">
    <w:abstractNumId w:val="35"/>
  </w:num>
  <w:num w:numId="13">
    <w:abstractNumId w:val="41"/>
  </w:num>
  <w:num w:numId="14">
    <w:abstractNumId w:val="50"/>
  </w:num>
  <w:num w:numId="15">
    <w:abstractNumId w:val="44"/>
  </w:num>
  <w:num w:numId="16">
    <w:abstractNumId w:val="45"/>
  </w:num>
  <w:num w:numId="17">
    <w:abstractNumId w:val="19"/>
  </w:num>
  <w:num w:numId="18">
    <w:abstractNumId w:val="23"/>
  </w:num>
  <w:num w:numId="19">
    <w:abstractNumId w:val="46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7"/>
  </w:num>
  <w:num w:numId="25">
    <w:abstractNumId w:val="40"/>
  </w:num>
  <w:num w:numId="26">
    <w:abstractNumId w:val="34"/>
  </w:num>
  <w:num w:numId="27">
    <w:abstractNumId w:val="21"/>
  </w:num>
  <w:num w:numId="28">
    <w:abstractNumId w:val="14"/>
  </w:num>
  <w:num w:numId="29">
    <w:abstractNumId w:val="49"/>
  </w:num>
  <w:num w:numId="30">
    <w:abstractNumId w:val="15"/>
  </w:num>
  <w:num w:numId="31">
    <w:abstractNumId w:val="43"/>
  </w:num>
  <w:num w:numId="32">
    <w:abstractNumId w:val="37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3"/>
  </w:num>
  <w:num w:numId="39">
    <w:abstractNumId w:val="36"/>
  </w:num>
  <w:num w:numId="40">
    <w:abstractNumId w:val="48"/>
  </w:num>
  <w:num w:numId="41">
    <w:abstractNumId w:val="11"/>
  </w:num>
  <w:num w:numId="42">
    <w:abstractNumId w:val="39"/>
  </w:num>
  <w:num w:numId="43">
    <w:abstractNumId w:val="26"/>
  </w:num>
  <w:num w:numId="44">
    <w:abstractNumId w:val="31"/>
  </w:num>
  <w:num w:numId="45">
    <w:abstractNumId w:val="20"/>
  </w:num>
  <w:num w:numId="46">
    <w:abstractNumId w:val="10"/>
  </w:num>
  <w:num w:numId="47">
    <w:abstractNumId w:val="51"/>
  </w:num>
  <w:num w:numId="48">
    <w:abstractNumId w:val="29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2F7C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35E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288C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0B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A5FAA"/>
    <w:rsid w:val="001B1541"/>
    <w:rsid w:val="001B1D66"/>
    <w:rsid w:val="001B3136"/>
    <w:rsid w:val="001B3BD9"/>
    <w:rsid w:val="001B504B"/>
    <w:rsid w:val="001B6A2C"/>
    <w:rsid w:val="001C0DBD"/>
    <w:rsid w:val="001C321D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1F7C2A"/>
    <w:rsid w:val="002005B6"/>
    <w:rsid w:val="00200695"/>
    <w:rsid w:val="0020092B"/>
    <w:rsid w:val="0020213F"/>
    <w:rsid w:val="00205CDA"/>
    <w:rsid w:val="00207A35"/>
    <w:rsid w:val="00207BD9"/>
    <w:rsid w:val="002102C6"/>
    <w:rsid w:val="00215377"/>
    <w:rsid w:val="00223759"/>
    <w:rsid w:val="002242E5"/>
    <w:rsid w:val="00224799"/>
    <w:rsid w:val="0022489B"/>
    <w:rsid w:val="0022551A"/>
    <w:rsid w:val="002449D8"/>
    <w:rsid w:val="00245D95"/>
    <w:rsid w:val="002510CA"/>
    <w:rsid w:val="0025172D"/>
    <w:rsid w:val="00252EA9"/>
    <w:rsid w:val="00252EC1"/>
    <w:rsid w:val="00253EDA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13EE"/>
    <w:rsid w:val="002960AF"/>
    <w:rsid w:val="002965C9"/>
    <w:rsid w:val="002A0E4D"/>
    <w:rsid w:val="002A1917"/>
    <w:rsid w:val="002A2868"/>
    <w:rsid w:val="002A2B50"/>
    <w:rsid w:val="002A4F26"/>
    <w:rsid w:val="002A5494"/>
    <w:rsid w:val="002A59D7"/>
    <w:rsid w:val="002B033D"/>
    <w:rsid w:val="002B039D"/>
    <w:rsid w:val="002B11BB"/>
    <w:rsid w:val="002B16C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04460"/>
    <w:rsid w:val="00306DBF"/>
    <w:rsid w:val="0031726A"/>
    <w:rsid w:val="003174EF"/>
    <w:rsid w:val="00321B3D"/>
    <w:rsid w:val="00325242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074"/>
    <w:rsid w:val="003B1939"/>
    <w:rsid w:val="003B341A"/>
    <w:rsid w:val="003B3956"/>
    <w:rsid w:val="003C2115"/>
    <w:rsid w:val="003C32BB"/>
    <w:rsid w:val="003C4791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3E8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2792"/>
    <w:rsid w:val="004351AA"/>
    <w:rsid w:val="00435A30"/>
    <w:rsid w:val="00436A0E"/>
    <w:rsid w:val="004420FD"/>
    <w:rsid w:val="00443B4C"/>
    <w:rsid w:val="004447B5"/>
    <w:rsid w:val="004453AD"/>
    <w:rsid w:val="00447E96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0808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395E"/>
    <w:rsid w:val="004A50CC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2FF7"/>
    <w:rsid w:val="004F5E29"/>
    <w:rsid w:val="004F68DB"/>
    <w:rsid w:val="004F6ADA"/>
    <w:rsid w:val="005033B8"/>
    <w:rsid w:val="0050346E"/>
    <w:rsid w:val="00503C93"/>
    <w:rsid w:val="005073AA"/>
    <w:rsid w:val="00512724"/>
    <w:rsid w:val="00512AB0"/>
    <w:rsid w:val="00513E36"/>
    <w:rsid w:val="005146F8"/>
    <w:rsid w:val="005153E5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4EB3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37D3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F1855"/>
    <w:rsid w:val="005F1FC2"/>
    <w:rsid w:val="0060063C"/>
    <w:rsid w:val="00600A00"/>
    <w:rsid w:val="00601246"/>
    <w:rsid w:val="00602822"/>
    <w:rsid w:val="00603BE3"/>
    <w:rsid w:val="00604501"/>
    <w:rsid w:val="006051BA"/>
    <w:rsid w:val="00607851"/>
    <w:rsid w:val="00607A8F"/>
    <w:rsid w:val="0061391E"/>
    <w:rsid w:val="0062093C"/>
    <w:rsid w:val="0062401F"/>
    <w:rsid w:val="00630362"/>
    <w:rsid w:val="00632E5F"/>
    <w:rsid w:val="00636C6D"/>
    <w:rsid w:val="00637BED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56F"/>
    <w:rsid w:val="006959E0"/>
    <w:rsid w:val="00697EA3"/>
    <w:rsid w:val="00697F04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6F6490"/>
    <w:rsid w:val="00700EBB"/>
    <w:rsid w:val="007025D9"/>
    <w:rsid w:val="00704165"/>
    <w:rsid w:val="00705576"/>
    <w:rsid w:val="00707105"/>
    <w:rsid w:val="00707BC5"/>
    <w:rsid w:val="00710539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4C4C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169"/>
    <w:rsid w:val="00786575"/>
    <w:rsid w:val="00786B4E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1DA"/>
    <w:rsid w:val="007C4888"/>
    <w:rsid w:val="007C4F04"/>
    <w:rsid w:val="007C58CB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4DB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126E"/>
    <w:rsid w:val="00852CFC"/>
    <w:rsid w:val="00853160"/>
    <w:rsid w:val="00853A5E"/>
    <w:rsid w:val="008548FD"/>
    <w:rsid w:val="00855BEF"/>
    <w:rsid w:val="00857067"/>
    <w:rsid w:val="0086543E"/>
    <w:rsid w:val="008664EE"/>
    <w:rsid w:val="00871F99"/>
    <w:rsid w:val="008728B2"/>
    <w:rsid w:val="00873973"/>
    <w:rsid w:val="00886C86"/>
    <w:rsid w:val="00892BDD"/>
    <w:rsid w:val="008970A4"/>
    <w:rsid w:val="008A1C4B"/>
    <w:rsid w:val="008A2EFC"/>
    <w:rsid w:val="008B2C78"/>
    <w:rsid w:val="008B2F03"/>
    <w:rsid w:val="008B2F56"/>
    <w:rsid w:val="008B6058"/>
    <w:rsid w:val="008B7232"/>
    <w:rsid w:val="008C04A9"/>
    <w:rsid w:val="008C5165"/>
    <w:rsid w:val="008C59E4"/>
    <w:rsid w:val="008D0DFE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02164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37AEE"/>
    <w:rsid w:val="009439AF"/>
    <w:rsid w:val="00944EF2"/>
    <w:rsid w:val="00945670"/>
    <w:rsid w:val="0095026C"/>
    <w:rsid w:val="009531AF"/>
    <w:rsid w:val="009555DD"/>
    <w:rsid w:val="00956086"/>
    <w:rsid w:val="009603FD"/>
    <w:rsid w:val="009604B4"/>
    <w:rsid w:val="00960E6A"/>
    <w:rsid w:val="00962797"/>
    <w:rsid w:val="009659C3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08D2"/>
    <w:rsid w:val="009B4685"/>
    <w:rsid w:val="009B4E59"/>
    <w:rsid w:val="009C19AB"/>
    <w:rsid w:val="009D0E6E"/>
    <w:rsid w:val="009D1F18"/>
    <w:rsid w:val="009D2B0E"/>
    <w:rsid w:val="009D5F39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3BE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264C"/>
    <w:rsid w:val="00A947FE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5CB4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5515"/>
    <w:rsid w:val="00B20BAE"/>
    <w:rsid w:val="00B226DA"/>
    <w:rsid w:val="00B22DEE"/>
    <w:rsid w:val="00B25C89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65B1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0F04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0E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2FE5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FF7"/>
    <w:rsid w:val="00D27511"/>
    <w:rsid w:val="00D30890"/>
    <w:rsid w:val="00D315EA"/>
    <w:rsid w:val="00D36D01"/>
    <w:rsid w:val="00D42B7E"/>
    <w:rsid w:val="00D468CB"/>
    <w:rsid w:val="00D55C5E"/>
    <w:rsid w:val="00D63FE7"/>
    <w:rsid w:val="00D64107"/>
    <w:rsid w:val="00D6617C"/>
    <w:rsid w:val="00D66470"/>
    <w:rsid w:val="00D66796"/>
    <w:rsid w:val="00D70CCC"/>
    <w:rsid w:val="00D71169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27A8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4D58"/>
    <w:rsid w:val="00DD5F36"/>
    <w:rsid w:val="00DD6FAA"/>
    <w:rsid w:val="00DE3B70"/>
    <w:rsid w:val="00DE6D70"/>
    <w:rsid w:val="00DE7B90"/>
    <w:rsid w:val="00DF015F"/>
    <w:rsid w:val="00DF0296"/>
    <w:rsid w:val="00DF060C"/>
    <w:rsid w:val="00DF3F6A"/>
    <w:rsid w:val="00DF594A"/>
    <w:rsid w:val="00E00769"/>
    <w:rsid w:val="00E02D16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3C76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3314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92007"/>
    <w:rsid w:val="00EA13C1"/>
    <w:rsid w:val="00EA141E"/>
    <w:rsid w:val="00EA164E"/>
    <w:rsid w:val="00EA32ED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D723D"/>
    <w:rsid w:val="00EE13F9"/>
    <w:rsid w:val="00EE3A9E"/>
    <w:rsid w:val="00EE42B9"/>
    <w:rsid w:val="00EE4D55"/>
    <w:rsid w:val="00EE53D4"/>
    <w:rsid w:val="00EF07DF"/>
    <w:rsid w:val="00EF14C4"/>
    <w:rsid w:val="00EF170F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1750A"/>
    <w:rsid w:val="00F2108B"/>
    <w:rsid w:val="00F22310"/>
    <w:rsid w:val="00F2315F"/>
    <w:rsid w:val="00F23188"/>
    <w:rsid w:val="00F24A0D"/>
    <w:rsid w:val="00F302AA"/>
    <w:rsid w:val="00F30991"/>
    <w:rsid w:val="00F3184C"/>
    <w:rsid w:val="00F35878"/>
    <w:rsid w:val="00F36F97"/>
    <w:rsid w:val="00F414D1"/>
    <w:rsid w:val="00F43F55"/>
    <w:rsid w:val="00F44192"/>
    <w:rsid w:val="00F44B2B"/>
    <w:rsid w:val="00F45BAD"/>
    <w:rsid w:val="00F45FB7"/>
    <w:rsid w:val="00F51046"/>
    <w:rsid w:val="00F53F09"/>
    <w:rsid w:val="00F542EE"/>
    <w:rsid w:val="00F57988"/>
    <w:rsid w:val="00F637B6"/>
    <w:rsid w:val="00F64250"/>
    <w:rsid w:val="00F64264"/>
    <w:rsid w:val="00F64F04"/>
    <w:rsid w:val="00F656AA"/>
    <w:rsid w:val="00F669D3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8544F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5FF1"/>
    <w:rsid w:val="00FB1810"/>
    <w:rsid w:val="00FB31AC"/>
    <w:rsid w:val="00FB4770"/>
    <w:rsid w:val="00FB59C3"/>
    <w:rsid w:val="00FB7D2F"/>
    <w:rsid w:val="00FC20A9"/>
    <w:rsid w:val="00FC23F3"/>
    <w:rsid w:val="00FC3269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EE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EE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913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13EE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13EE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913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alvetr@gymkt.cz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45DC0-06B4-4C09-8C41-58A7D202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354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5</cp:revision>
  <cp:lastPrinted>2012-07-20T09:42:00Z</cp:lastPrinted>
  <dcterms:created xsi:type="dcterms:W3CDTF">2015-09-18T08:50:00Z</dcterms:created>
  <dcterms:modified xsi:type="dcterms:W3CDTF">2015-09-22T11:52:00Z</dcterms:modified>
</cp:coreProperties>
</file>